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7BB13" w14:textId="77777777" w:rsidR="001B2998" w:rsidRPr="002C2C80" w:rsidRDefault="001B2998" w:rsidP="001B299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Załącznik nr 5 do SWZ</w:t>
      </w:r>
    </w:p>
    <w:p w14:paraId="4D80B7B2" w14:textId="4962EC2B" w:rsidR="001B2998" w:rsidRPr="002C2C80" w:rsidRDefault="001C1058" w:rsidP="001B2998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R</w:t>
      </w:r>
      <w:r w:rsidR="001B2998" w:rsidRPr="002C2C80">
        <w:rPr>
          <w:rFonts w:ascii="Times New Roman" w:hAnsi="Times New Roman" w:cs="Times New Roman"/>
          <w:b/>
          <w:color w:val="000000" w:themeColor="text1"/>
          <w:szCs w:val="20"/>
        </w:rPr>
        <w:t>.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271.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1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.2021</w:t>
      </w:r>
    </w:p>
    <w:p w14:paraId="5E1401CD" w14:textId="77777777" w:rsidR="00367787" w:rsidRPr="002C2C80" w:rsidRDefault="00367787" w:rsidP="00367787">
      <w:pPr>
        <w:jc w:val="center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 xml:space="preserve">WYKAZ </w:t>
      </w:r>
      <w:r w:rsidR="007E661E" w:rsidRPr="002C2C80">
        <w:rPr>
          <w:rFonts w:ascii="Times New Roman" w:hAnsi="Times New Roman" w:cs="Times New Roman"/>
          <w:b/>
          <w:color w:val="000000" w:themeColor="text1"/>
          <w:szCs w:val="20"/>
        </w:rPr>
        <w:t>ROBÓT BUDOWLANYCH</w:t>
      </w:r>
    </w:p>
    <w:p w14:paraId="40960305" w14:textId="114BE38C" w:rsidR="00367787" w:rsidRPr="00BE2E6D" w:rsidRDefault="00367787" w:rsidP="00BE2E6D">
      <w:pPr>
        <w:spacing w:before="480" w:after="480"/>
        <w:jc w:val="center"/>
        <w:rPr>
          <w:rFonts w:ascii="Times New Roman" w:hAnsi="Times New Roman"/>
          <w:b/>
          <w:sz w:val="24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W celu potwierdzenia spełniania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>warunków udziału</w:t>
      </w:r>
      <w:r w:rsidR="004E4102" w:rsidRPr="002C2C80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 xml:space="preserve">w postępowaniu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o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udzielenie zamówienia publicznego </w:t>
      </w:r>
      <w:r w:rsidR="001B2998" w:rsidRPr="001C1058">
        <w:rPr>
          <w:rFonts w:ascii="Times New Roman" w:hAnsi="Times New Roman" w:cs="Times New Roman"/>
          <w:color w:val="000000" w:themeColor="text1"/>
          <w:szCs w:val="20"/>
        </w:rPr>
        <w:t xml:space="preserve">na zadanie pn.: </w:t>
      </w:r>
      <w:r w:rsidR="00BE2E6D">
        <w:rPr>
          <w:rFonts w:ascii="Times New Roman" w:hAnsi="Times New Roman"/>
          <w:b/>
          <w:sz w:val="24"/>
        </w:rPr>
        <w:t xml:space="preserve">„Przebudowa drogi dojazdowej do gruntów rolnych w miejscowości Gozdy Etap II i III”, 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niniejszym oświadczam, iż</w:t>
      </w:r>
      <w:r w:rsidR="006D41CE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w</w:t>
      </w:r>
      <w:r w:rsidR="006D41CE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okresie</w:t>
      </w:r>
      <w:r w:rsidR="00B81F61" w:rsidRPr="001C1058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ostatnich </w:t>
      </w:r>
      <w:r w:rsidR="00E92DC5" w:rsidRPr="001C1058">
        <w:rPr>
          <w:rFonts w:ascii="Times New Roman" w:hAnsi="Times New Roman" w:cs="Times New Roman"/>
          <w:color w:val="000000" w:themeColor="text1"/>
          <w:szCs w:val="20"/>
        </w:rPr>
        <w:t>3</w:t>
      </w:r>
      <w:r w:rsidR="00AB75C9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lat przed upływem terminu składania ofert, a jeżeli okres prowadzenia działalności jest krótszy </w:t>
      </w:r>
      <w:r w:rsidR="00431C24" w:rsidRPr="001C1058">
        <w:rPr>
          <w:rFonts w:ascii="Times New Roman" w:hAnsi="Times New Roman" w:cs="Times New Roman"/>
          <w:color w:val="000000" w:themeColor="text1"/>
          <w:szCs w:val="20"/>
        </w:rPr>
        <w:t>–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w</w:t>
      </w:r>
      <w:r w:rsidR="00431C24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tym okresie, wykonaliśmy</w:t>
      </w:r>
      <w:r w:rsidR="00C274D3" w:rsidRPr="001C1058">
        <w:rPr>
          <w:rFonts w:ascii="Times New Roman" w:hAnsi="Times New Roman" w:cs="Times New Roman"/>
          <w:color w:val="000000" w:themeColor="text1"/>
          <w:szCs w:val="20"/>
        </w:rPr>
        <w:t xml:space="preserve"> (zakończyliśmy)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następujące </w:t>
      </w:r>
      <w:r w:rsidR="00C274D3" w:rsidRPr="001C1058">
        <w:rPr>
          <w:rFonts w:ascii="Times New Roman" w:hAnsi="Times New Roman" w:cs="Times New Roman"/>
          <w:color w:val="000000" w:themeColor="text1"/>
          <w:szCs w:val="20"/>
        </w:rPr>
        <w:t>roboty budowlane</w:t>
      </w:r>
      <w:r w:rsidR="007F7D08" w:rsidRPr="001C1058">
        <w:rPr>
          <w:rFonts w:ascii="Times New Roman" w:hAnsi="Times New Roman" w:cs="Times New Roman"/>
          <w:color w:val="000000" w:themeColor="text1"/>
          <w:szCs w:val="20"/>
        </w:rPr>
        <w:t>:</w:t>
      </w:r>
    </w:p>
    <w:tbl>
      <w:tblPr>
        <w:tblW w:w="13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2853"/>
        <w:gridCol w:w="2977"/>
        <w:gridCol w:w="4819"/>
        <w:gridCol w:w="1884"/>
      </w:tblGrid>
      <w:tr w:rsidR="00B81F61" w:rsidRPr="002C2C80" w14:paraId="7881DA90" w14:textId="77777777" w:rsidTr="001B2998">
        <w:trPr>
          <w:cantSplit/>
          <w:trHeight w:val="1064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55FE9FB8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853" w:type="dxa"/>
            <w:shd w:val="clear" w:color="auto" w:fill="CCCCCC"/>
            <w:vAlign w:val="center"/>
          </w:tcPr>
          <w:p w14:paraId="24424BEF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Nazwa Wykonawcy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1E67CD7E" w14:textId="77777777" w:rsidR="00B81F61" w:rsidRPr="002C2C80" w:rsidRDefault="00B81F61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0F43210F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Przedmiot zamówienia/rodzaj robót</w:t>
            </w:r>
          </w:p>
          <w:p w14:paraId="1D57FE77" w14:textId="77777777" w:rsidR="00B81F61" w:rsidRPr="002C2C80" w:rsidRDefault="00B81F61" w:rsidP="000832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shd w:val="clear" w:color="auto" w:fill="CCCCCC"/>
            <w:vAlign w:val="center"/>
          </w:tcPr>
          <w:p w14:paraId="53C9CFAE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Data wykonania</w:t>
            </w:r>
          </w:p>
          <w:p w14:paraId="003125C0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(od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dd/mm/rrrr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br/>
            </w: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do</w:t>
            </w:r>
            <w:r w:rsidR="001B2998"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dd/mm/rrrr</w:t>
            </w: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)</w:t>
            </w:r>
          </w:p>
        </w:tc>
      </w:tr>
      <w:tr w:rsidR="00B81F61" w:rsidRPr="002C2C80" w14:paraId="6A4585D8" w14:textId="77777777" w:rsidTr="001B2998">
        <w:trPr>
          <w:cantSplit/>
          <w:trHeight w:val="657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28AABFC6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2853" w:type="dxa"/>
            <w:shd w:val="clear" w:color="auto" w:fill="CCCCCC"/>
            <w:vAlign w:val="center"/>
          </w:tcPr>
          <w:p w14:paraId="398BE1BA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(1)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465F6B65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(2)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55A7DED4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(3)</w:t>
            </w:r>
          </w:p>
        </w:tc>
        <w:tc>
          <w:tcPr>
            <w:tcW w:w="1884" w:type="dxa"/>
            <w:shd w:val="clear" w:color="auto" w:fill="CCCCCC"/>
            <w:vAlign w:val="center"/>
          </w:tcPr>
          <w:p w14:paraId="241C3C64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(4)</w:t>
            </w:r>
          </w:p>
        </w:tc>
      </w:tr>
      <w:tr w:rsidR="001B2998" w:rsidRPr="002C2C80" w14:paraId="6816140F" w14:textId="77777777" w:rsidTr="001C1058">
        <w:trPr>
          <w:cantSplit/>
          <w:trHeight w:val="1417"/>
          <w:jc w:val="center"/>
        </w:trPr>
        <w:tc>
          <w:tcPr>
            <w:tcW w:w="763" w:type="dxa"/>
            <w:vAlign w:val="center"/>
          </w:tcPr>
          <w:p w14:paraId="082C8E2F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1.</w:t>
            </w:r>
          </w:p>
        </w:tc>
        <w:tc>
          <w:tcPr>
            <w:tcW w:w="2853" w:type="dxa"/>
            <w:vAlign w:val="center"/>
          </w:tcPr>
          <w:p w14:paraId="305744F7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EFD91CC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00CEFF54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025E02E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B81F61" w:rsidRPr="002C2C80" w14:paraId="20B730D9" w14:textId="77777777" w:rsidTr="001C1058">
        <w:trPr>
          <w:cantSplit/>
          <w:trHeight w:val="1410"/>
          <w:jc w:val="center"/>
        </w:trPr>
        <w:tc>
          <w:tcPr>
            <w:tcW w:w="763" w:type="dxa"/>
            <w:vAlign w:val="center"/>
          </w:tcPr>
          <w:p w14:paraId="320C7681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2853" w:type="dxa"/>
            <w:vAlign w:val="center"/>
          </w:tcPr>
          <w:p w14:paraId="232AF600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22C2E40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33F71555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8FA2DAE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14:paraId="0EED7964" w14:textId="77777777" w:rsidR="001B2998" w:rsidRPr="002C2C80" w:rsidRDefault="001B2998" w:rsidP="003C2354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4756B896" w14:textId="77777777" w:rsidR="001B2998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64F4225D" w14:textId="77777777" w:rsidR="001B2998" w:rsidRPr="002C2C80" w:rsidRDefault="001B2998" w:rsidP="001B2998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                  …………………….                                                                               </w:t>
      </w:r>
      <w:r w:rsid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</w:t>
      </w: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……………………………………………………………………</w:t>
      </w:r>
    </w:p>
    <w:p w14:paraId="04D73BC1" w14:textId="77777777" w:rsidR="001B2998" w:rsidRPr="002C2C80" w:rsidRDefault="008B54CD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(data)</w:t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(pieczęć i podpis osób/osoby uprawnionej do reprezentowania</w:t>
      </w:r>
    </w:p>
    <w:p w14:paraId="501C1927" w14:textId="77777777" w:rsidR="008B54CD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8B54CD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Wykonawcy i składania oświadczeń woli w jego imieniu)</w:t>
      </w:r>
    </w:p>
    <w:p w14:paraId="60FDD64A" w14:textId="77777777" w:rsidR="000C49E9" w:rsidRPr="002C2C80" w:rsidRDefault="0070568B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lastRenderedPageBreak/>
        <w:t>UWAGA:</w:t>
      </w:r>
    </w:p>
    <w:p w14:paraId="0512CF05" w14:textId="77777777" w:rsidR="00A57EE7" w:rsidRPr="002C2C80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do Wykazu należy załączyć 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dowody określające czy te roboty budowlane zostały wykonane należycie, w</w:t>
      </w:r>
      <w:r w:rsidR="006716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szczególności informacji o tym czy roboty zostały wykonane zgodnie z przepisami prawa budowlanego i</w:t>
      </w:r>
      <w:r w:rsidR="006716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prawidłowo ukończone, przy czym dowodami, o których mowa, są</w:t>
      </w:r>
      <w:r w:rsidR="00826CA9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referencje bądź inne dokumenty wystawione przez podmiot, na rzecz którego roboty budowlane były wykonywane, a jeżeli z uzasadnionej przyczyny o obiektywnym charakterze Wykonawca nie</w:t>
      </w:r>
      <w:r w:rsidR="00826CA9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jest w stanie uzyskać tych dokumentów - inne dokumenty</w:t>
      </w:r>
      <w:r w:rsidR="000C49E9" w:rsidRPr="002C2C80">
        <w:rPr>
          <w:rFonts w:ascii="Times New Roman" w:hAnsi="Times New Roman" w:cs="Times New Roman"/>
          <w:color w:val="000000" w:themeColor="text1"/>
          <w:szCs w:val="20"/>
        </w:rPr>
        <w:t>,</w:t>
      </w:r>
    </w:p>
    <w:p w14:paraId="3D9CA924" w14:textId="77777777" w:rsidR="000C49E9" w:rsidRPr="002C2C80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z </w:t>
      </w: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opisu w kolumnie 3 Wykazu</w:t>
      </w:r>
      <w:r w:rsidRPr="002C2C80">
        <w:rPr>
          <w:rFonts w:ascii="Times New Roman" w:hAnsi="Times New Roman" w:cs="Times New Roman"/>
          <w:b/>
          <w:bCs/>
          <w:color w:val="000000" w:themeColor="text1"/>
          <w:szCs w:val="20"/>
        </w:rPr>
        <w:t xml:space="preserve">,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musi jednoznacznie wynikać, że Wykonawca wykonał roboty budowlane p</w:t>
      </w:r>
      <w:r w:rsidR="006E3A54" w:rsidRPr="002C2C80">
        <w:rPr>
          <w:rFonts w:ascii="Times New Roman" w:hAnsi="Times New Roman" w:cs="Times New Roman"/>
          <w:color w:val="000000" w:themeColor="text1"/>
          <w:szCs w:val="20"/>
        </w:rPr>
        <w:t>otwierdzające spełnianie warunk</w:t>
      </w:r>
      <w:r w:rsidR="00E6670C" w:rsidRPr="002C2C80">
        <w:rPr>
          <w:rFonts w:ascii="Times New Roman" w:hAnsi="Times New Roman" w:cs="Times New Roman"/>
          <w:color w:val="000000" w:themeColor="text1"/>
          <w:szCs w:val="20"/>
        </w:rPr>
        <w:t>ów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 udziału w</w:t>
      </w:r>
      <w:r w:rsidR="001B2998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postępowaniu </w:t>
      </w:r>
    </w:p>
    <w:sectPr w:rsidR="000C49E9" w:rsidRPr="002C2C80" w:rsidSect="001B2998">
      <w:footerReference w:type="default" r:id="rId8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BB8D6" w14:textId="77777777" w:rsidR="00FB3CCA" w:rsidRDefault="00FB3CCA" w:rsidP="0038231F">
      <w:pPr>
        <w:spacing w:line="240" w:lineRule="auto"/>
      </w:pPr>
      <w:r>
        <w:separator/>
      </w:r>
    </w:p>
  </w:endnote>
  <w:endnote w:type="continuationSeparator" w:id="0">
    <w:p w14:paraId="1E8967AB" w14:textId="77777777" w:rsidR="00FB3CCA" w:rsidRDefault="00FB3CC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01240E2" w14:textId="77777777" w:rsidR="008F3717" w:rsidRPr="00FF79A1" w:rsidRDefault="00073D8C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E92DC5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A268B" w14:textId="77777777" w:rsidR="00FB3CCA" w:rsidRDefault="00FB3CCA" w:rsidP="0038231F">
      <w:pPr>
        <w:spacing w:line="240" w:lineRule="auto"/>
      </w:pPr>
      <w:r>
        <w:separator/>
      </w:r>
    </w:p>
  </w:footnote>
  <w:footnote w:type="continuationSeparator" w:id="0">
    <w:p w14:paraId="13F3D59C" w14:textId="77777777" w:rsidR="00FB3CCA" w:rsidRDefault="00FB3CC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2"/>
  </w:num>
  <w:num w:numId="5">
    <w:abstractNumId w:val="9"/>
  </w:num>
  <w:num w:numId="6">
    <w:abstractNumId w:val="4"/>
  </w:num>
  <w:num w:numId="7">
    <w:abstractNumId w:val="1"/>
  </w:num>
  <w:num w:numId="8">
    <w:abstractNumId w:val="15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2B7"/>
    <w:rsid w:val="00016336"/>
    <w:rsid w:val="00023A93"/>
    <w:rsid w:val="00025C8D"/>
    <w:rsid w:val="000303EE"/>
    <w:rsid w:val="00046649"/>
    <w:rsid w:val="0006116E"/>
    <w:rsid w:val="00073C3D"/>
    <w:rsid w:val="00073D8C"/>
    <w:rsid w:val="000809B6"/>
    <w:rsid w:val="000832A2"/>
    <w:rsid w:val="00087ACD"/>
    <w:rsid w:val="000A7A13"/>
    <w:rsid w:val="000B1025"/>
    <w:rsid w:val="000B54D1"/>
    <w:rsid w:val="000C021E"/>
    <w:rsid w:val="000C18AF"/>
    <w:rsid w:val="000C49E9"/>
    <w:rsid w:val="000C4E85"/>
    <w:rsid w:val="000D6F17"/>
    <w:rsid w:val="000D73C4"/>
    <w:rsid w:val="000E4D37"/>
    <w:rsid w:val="000F5627"/>
    <w:rsid w:val="001173B7"/>
    <w:rsid w:val="001264CA"/>
    <w:rsid w:val="00130980"/>
    <w:rsid w:val="001902D2"/>
    <w:rsid w:val="001A1499"/>
    <w:rsid w:val="001A37C4"/>
    <w:rsid w:val="001B2998"/>
    <w:rsid w:val="001B4293"/>
    <w:rsid w:val="001C1058"/>
    <w:rsid w:val="001C2E53"/>
    <w:rsid w:val="001C6945"/>
    <w:rsid w:val="001F027E"/>
    <w:rsid w:val="001F30E9"/>
    <w:rsid w:val="001F7266"/>
    <w:rsid w:val="00203A40"/>
    <w:rsid w:val="002168A8"/>
    <w:rsid w:val="002210EF"/>
    <w:rsid w:val="00255142"/>
    <w:rsid w:val="00256CEC"/>
    <w:rsid w:val="00262512"/>
    <w:rsid w:val="00262D61"/>
    <w:rsid w:val="00273C76"/>
    <w:rsid w:val="00290B01"/>
    <w:rsid w:val="002B335F"/>
    <w:rsid w:val="002C1C7B"/>
    <w:rsid w:val="002C2C80"/>
    <w:rsid w:val="002C4948"/>
    <w:rsid w:val="002E575E"/>
    <w:rsid w:val="002E641A"/>
    <w:rsid w:val="002F7557"/>
    <w:rsid w:val="00313417"/>
    <w:rsid w:val="00313911"/>
    <w:rsid w:val="003224B8"/>
    <w:rsid w:val="00333209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67D54"/>
    <w:rsid w:val="00376646"/>
    <w:rsid w:val="0038231F"/>
    <w:rsid w:val="003A46A9"/>
    <w:rsid w:val="003B2070"/>
    <w:rsid w:val="003B214C"/>
    <w:rsid w:val="003B7238"/>
    <w:rsid w:val="003C2354"/>
    <w:rsid w:val="003C3B64"/>
    <w:rsid w:val="003E25F7"/>
    <w:rsid w:val="003F024C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C4854"/>
    <w:rsid w:val="004D7E48"/>
    <w:rsid w:val="004E4102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A388C"/>
    <w:rsid w:val="005C39CA"/>
    <w:rsid w:val="005D6EE3"/>
    <w:rsid w:val="005E176A"/>
    <w:rsid w:val="00631F5B"/>
    <w:rsid w:val="00634311"/>
    <w:rsid w:val="00640797"/>
    <w:rsid w:val="00647D9D"/>
    <w:rsid w:val="0066323F"/>
    <w:rsid w:val="00663B46"/>
    <w:rsid w:val="006716CE"/>
    <w:rsid w:val="00673237"/>
    <w:rsid w:val="00676C0B"/>
    <w:rsid w:val="00694BDA"/>
    <w:rsid w:val="006A3A1F"/>
    <w:rsid w:val="006A3C3C"/>
    <w:rsid w:val="006A3D7E"/>
    <w:rsid w:val="006A52B6"/>
    <w:rsid w:val="006A60AF"/>
    <w:rsid w:val="006B703D"/>
    <w:rsid w:val="006C0967"/>
    <w:rsid w:val="006C2EEE"/>
    <w:rsid w:val="006D344E"/>
    <w:rsid w:val="006D41CE"/>
    <w:rsid w:val="006E3A54"/>
    <w:rsid w:val="006F0034"/>
    <w:rsid w:val="006F3D32"/>
    <w:rsid w:val="006F49DA"/>
    <w:rsid w:val="006F6A69"/>
    <w:rsid w:val="0070568B"/>
    <w:rsid w:val="007118F0"/>
    <w:rsid w:val="00712BF9"/>
    <w:rsid w:val="0072560B"/>
    <w:rsid w:val="00736090"/>
    <w:rsid w:val="00742C19"/>
    <w:rsid w:val="00746532"/>
    <w:rsid w:val="00747BF4"/>
    <w:rsid w:val="00751163"/>
    <w:rsid w:val="00751725"/>
    <w:rsid w:val="00756C8F"/>
    <w:rsid w:val="00756FD7"/>
    <w:rsid w:val="00783D3C"/>
    <w:rsid w:val="007840F2"/>
    <w:rsid w:val="007936D6"/>
    <w:rsid w:val="007961C8"/>
    <w:rsid w:val="007B01C8"/>
    <w:rsid w:val="007C1C13"/>
    <w:rsid w:val="007D5B61"/>
    <w:rsid w:val="007E2F69"/>
    <w:rsid w:val="007E40AD"/>
    <w:rsid w:val="007E4802"/>
    <w:rsid w:val="007E661E"/>
    <w:rsid w:val="007F7D08"/>
    <w:rsid w:val="00804F07"/>
    <w:rsid w:val="0081690C"/>
    <w:rsid w:val="00825A09"/>
    <w:rsid w:val="00826CA9"/>
    <w:rsid w:val="00830AB1"/>
    <w:rsid w:val="00833FCD"/>
    <w:rsid w:val="0083453C"/>
    <w:rsid w:val="00842991"/>
    <w:rsid w:val="00860036"/>
    <w:rsid w:val="00862417"/>
    <w:rsid w:val="008757E1"/>
    <w:rsid w:val="00876E9B"/>
    <w:rsid w:val="00892E48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912175"/>
    <w:rsid w:val="0091264E"/>
    <w:rsid w:val="009139E4"/>
    <w:rsid w:val="009301A2"/>
    <w:rsid w:val="009326FD"/>
    <w:rsid w:val="009440B7"/>
    <w:rsid w:val="0094643F"/>
    <w:rsid w:val="00946ED2"/>
    <w:rsid w:val="00952535"/>
    <w:rsid w:val="009525F6"/>
    <w:rsid w:val="00956C26"/>
    <w:rsid w:val="00960337"/>
    <w:rsid w:val="00975019"/>
    <w:rsid w:val="00975C49"/>
    <w:rsid w:val="00980A63"/>
    <w:rsid w:val="00983D0B"/>
    <w:rsid w:val="00991144"/>
    <w:rsid w:val="009C7756"/>
    <w:rsid w:val="009E3403"/>
    <w:rsid w:val="009F51EF"/>
    <w:rsid w:val="00A05FB7"/>
    <w:rsid w:val="00A15F7E"/>
    <w:rsid w:val="00A166B0"/>
    <w:rsid w:val="00A2262D"/>
    <w:rsid w:val="00A22DCF"/>
    <w:rsid w:val="00A24C2D"/>
    <w:rsid w:val="00A276E4"/>
    <w:rsid w:val="00A3062E"/>
    <w:rsid w:val="00A31786"/>
    <w:rsid w:val="00A347DE"/>
    <w:rsid w:val="00A376A6"/>
    <w:rsid w:val="00A532BB"/>
    <w:rsid w:val="00A5726D"/>
    <w:rsid w:val="00A57EE7"/>
    <w:rsid w:val="00A676AF"/>
    <w:rsid w:val="00A702FA"/>
    <w:rsid w:val="00AA4845"/>
    <w:rsid w:val="00AB75C9"/>
    <w:rsid w:val="00AE6FF2"/>
    <w:rsid w:val="00B0088C"/>
    <w:rsid w:val="00B032B1"/>
    <w:rsid w:val="00B15219"/>
    <w:rsid w:val="00B15FD3"/>
    <w:rsid w:val="00B34079"/>
    <w:rsid w:val="00B62BE2"/>
    <w:rsid w:val="00B704FC"/>
    <w:rsid w:val="00B76D89"/>
    <w:rsid w:val="00B77B1B"/>
    <w:rsid w:val="00B8005E"/>
    <w:rsid w:val="00B81F61"/>
    <w:rsid w:val="00B846ED"/>
    <w:rsid w:val="00B90E42"/>
    <w:rsid w:val="00BA7BDF"/>
    <w:rsid w:val="00BB0C3C"/>
    <w:rsid w:val="00BC43E6"/>
    <w:rsid w:val="00BD4AD1"/>
    <w:rsid w:val="00BE2E6D"/>
    <w:rsid w:val="00C00199"/>
    <w:rsid w:val="00C014B5"/>
    <w:rsid w:val="00C14CFA"/>
    <w:rsid w:val="00C202DB"/>
    <w:rsid w:val="00C274D3"/>
    <w:rsid w:val="00C4103F"/>
    <w:rsid w:val="00C57DEB"/>
    <w:rsid w:val="00C66C8D"/>
    <w:rsid w:val="00C81012"/>
    <w:rsid w:val="00C87C74"/>
    <w:rsid w:val="00CA4459"/>
    <w:rsid w:val="00CB1954"/>
    <w:rsid w:val="00CD7212"/>
    <w:rsid w:val="00CE4999"/>
    <w:rsid w:val="00D0069E"/>
    <w:rsid w:val="00D23F3D"/>
    <w:rsid w:val="00D34D9A"/>
    <w:rsid w:val="00D409DE"/>
    <w:rsid w:val="00D42C9B"/>
    <w:rsid w:val="00D531D5"/>
    <w:rsid w:val="00D554A2"/>
    <w:rsid w:val="00D716EA"/>
    <w:rsid w:val="00D7532C"/>
    <w:rsid w:val="00D91DB6"/>
    <w:rsid w:val="00DA1D65"/>
    <w:rsid w:val="00DA6EC7"/>
    <w:rsid w:val="00DA7D16"/>
    <w:rsid w:val="00DD146A"/>
    <w:rsid w:val="00DD3E9D"/>
    <w:rsid w:val="00E022A1"/>
    <w:rsid w:val="00E15211"/>
    <w:rsid w:val="00E21B42"/>
    <w:rsid w:val="00E309E9"/>
    <w:rsid w:val="00E31C06"/>
    <w:rsid w:val="00E64482"/>
    <w:rsid w:val="00E65685"/>
    <w:rsid w:val="00E6670C"/>
    <w:rsid w:val="00E6789C"/>
    <w:rsid w:val="00E73190"/>
    <w:rsid w:val="00E73CEB"/>
    <w:rsid w:val="00E92DC5"/>
    <w:rsid w:val="00EB4600"/>
    <w:rsid w:val="00EB7CDE"/>
    <w:rsid w:val="00ED51C5"/>
    <w:rsid w:val="00EE1FBF"/>
    <w:rsid w:val="00EF5B4B"/>
    <w:rsid w:val="00EF74CA"/>
    <w:rsid w:val="00F04280"/>
    <w:rsid w:val="00F266BA"/>
    <w:rsid w:val="00F365F2"/>
    <w:rsid w:val="00F43919"/>
    <w:rsid w:val="00F65C2A"/>
    <w:rsid w:val="00F738B3"/>
    <w:rsid w:val="00F740A7"/>
    <w:rsid w:val="00F841D1"/>
    <w:rsid w:val="00FB3CCA"/>
    <w:rsid w:val="00FC0317"/>
    <w:rsid w:val="00FC4DE9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BE42C"/>
  <w15:docId w15:val="{EC2E9AF0-6EFE-498F-8488-93250A45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B40DA-E21C-4501-847B-92C0058F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Kołaczek</cp:lastModifiedBy>
  <cp:revision>5</cp:revision>
  <cp:lastPrinted>2016-07-26T10:32:00Z</cp:lastPrinted>
  <dcterms:created xsi:type="dcterms:W3CDTF">2021-06-09T10:17:00Z</dcterms:created>
  <dcterms:modified xsi:type="dcterms:W3CDTF">2021-07-07T11:43:00Z</dcterms:modified>
</cp:coreProperties>
</file>